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32414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6C0BED8D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20A535B5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7D0A216A" w14:textId="3A74350E"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8A38F0">
        <w:rPr>
          <w:rFonts w:ascii="Arial Narrow" w:eastAsia="Arial" w:hAnsi="Arial Narrow" w:cs="Times New Roman"/>
          <w:b/>
        </w:rPr>
        <w:t>„</w:t>
      </w:r>
      <w:r w:rsidR="009549B9" w:rsidRPr="008A38F0">
        <w:rPr>
          <w:rFonts w:ascii="Arial Narrow" w:hAnsi="Arial Narrow"/>
          <w:color w:val="333333"/>
          <w:shd w:val="clear" w:color="auto" w:fill="FFFFFF"/>
        </w:rPr>
        <w:t>IKT zariadenia DNS</w:t>
      </w:r>
      <w:r w:rsidR="00B320AE" w:rsidRPr="008A38F0">
        <w:rPr>
          <w:rFonts w:ascii="Arial Narrow" w:eastAsia="Arial" w:hAnsi="Arial Narrow" w:cs="Times New Roman"/>
          <w:b/>
        </w:rPr>
        <w:t>“.</w:t>
      </w:r>
    </w:p>
    <w:p w14:paraId="08B0D659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31BCB1C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C4B9C2E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BB37497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E8CBA92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7DE343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2866FF6" w14:textId="77777777"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6A81F081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5F4714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5DAAD0FD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7D206115" w14:textId="77777777"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5B8CA27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3D40AE2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75650319" w14:textId="77777777"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F34D17D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6855888B" w14:textId="77777777"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49F00C15" w14:textId="77777777"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3464180F" w14:textId="58BD3536" w:rsidR="00F552BC" w:rsidRPr="008819B2" w:rsidRDefault="00B320AE" w:rsidP="008A38F0">
      <w:pPr>
        <w:pStyle w:val="Default"/>
        <w:jc w:val="both"/>
        <w:rPr>
          <w:rFonts w:ascii="Arial Narrow" w:hAnsi="Arial Narrow" w:cstheme="majorHAnsi"/>
          <w:b/>
          <w:i/>
          <w:color w:val="000000" w:themeColor="text1"/>
          <w:sz w:val="28"/>
        </w:rPr>
      </w:pP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„</w:t>
      </w:r>
      <w:r w:rsidR="001118AF" w:rsidRPr="001118AF">
        <w:rPr>
          <w:rFonts w:ascii="Arial Narrow" w:hAnsi="Arial Narrow"/>
          <w:b/>
          <w:i/>
          <w:color w:val="000000" w:themeColor="text1"/>
          <w:sz w:val="28"/>
          <w:shd w:val="clear" w:color="auto" w:fill="FFFFFF"/>
        </w:rPr>
        <w:t>Mobilné zariadenie pre CLKm</w:t>
      </w:r>
      <w:r w:rsidR="001118AF">
        <w:rPr>
          <w:rFonts w:ascii="Arial Narrow" w:hAnsi="Arial Narrow"/>
          <w:b/>
          <w:i/>
          <w:color w:val="000000" w:themeColor="text1"/>
          <w:sz w:val="28"/>
          <w:shd w:val="clear" w:color="auto" w:fill="FFFFFF"/>
        </w:rPr>
        <w:t xml:space="preserve"> 2</w:t>
      </w: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“</w:t>
      </w:r>
    </w:p>
    <w:p w14:paraId="7EFBCFF0" w14:textId="77777777"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14:paraId="1D6517E3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A520FF1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493A7E65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640FCD78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D4A5A32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87315B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321405D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531AB9A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1D91154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1E91E13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733B956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2659EA7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283AE7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59DE35F7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0C7E0381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4D3645B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10BF56D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70C9EF83" w14:textId="7EBF7532"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5E0998" w:rsidRPr="008A38F0">
        <w:rPr>
          <w:rFonts w:ascii="Arial Narrow" w:hAnsi="Arial Narrow"/>
        </w:rPr>
        <w:t xml:space="preserve">dňa </w:t>
      </w:r>
      <w:r w:rsidR="00804BF8">
        <w:rPr>
          <w:rFonts w:ascii="Arial Narrow" w:hAnsi="Arial Narrow"/>
        </w:rPr>
        <w:t>09</w:t>
      </w:r>
      <w:r w:rsidR="001118AF">
        <w:rPr>
          <w:rFonts w:ascii="Arial Narrow" w:hAnsi="Arial Narrow"/>
        </w:rPr>
        <w:t>.</w:t>
      </w:r>
      <w:r w:rsidR="00804BF8">
        <w:rPr>
          <w:rFonts w:ascii="Arial Narrow" w:hAnsi="Arial Narrow"/>
        </w:rPr>
        <w:t>11</w:t>
      </w:r>
      <w:r w:rsidR="001118AF">
        <w:rPr>
          <w:rFonts w:ascii="Arial Narrow" w:hAnsi="Arial Narrow"/>
        </w:rPr>
        <w:t>.2022</w:t>
      </w:r>
    </w:p>
    <w:p w14:paraId="0DF66955" w14:textId="77777777" w:rsidR="00EC02B2" w:rsidRPr="008A38F0" w:rsidRDefault="00EC02B2" w:rsidP="008A38F0">
      <w:pPr>
        <w:jc w:val="both"/>
        <w:rPr>
          <w:rFonts w:ascii="Arial Narrow" w:hAnsi="Arial Narrow"/>
        </w:rPr>
      </w:pPr>
    </w:p>
    <w:p w14:paraId="4133955B" w14:textId="77777777"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14:paraId="72F595BA" w14:textId="77777777" w:rsidR="00E600D3" w:rsidRPr="008A38F0" w:rsidRDefault="00E600D3" w:rsidP="008A38F0">
      <w:pPr>
        <w:jc w:val="both"/>
        <w:rPr>
          <w:rFonts w:ascii="Arial Narrow" w:eastAsia="Calibri" w:hAnsi="Arial Narrow" w:cstheme="majorHAnsi"/>
          <w:bCs/>
          <w:color w:val="2F5496" w:themeColor="accent1" w:themeShade="BF"/>
          <w:lang w:eastAsia="en-US"/>
        </w:rPr>
      </w:pPr>
      <w:r w:rsidRPr="008A38F0">
        <w:rPr>
          <w:rFonts w:ascii="Arial Narrow" w:hAnsi="Arial Narrow"/>
        </w:rPr>
        <w:br w:type="page"/>
      </w:r>
    </w:p>
    <w:p w14:paraId="527E0052" w14:textId="77777777"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lastRenderedPageBreak/>
        <w:t>A. POKYNY NA VYPRACOVANIE PONUKY A VŠEOBECNÉ INFORMÁCIE</w:t>
      </w:r>
    </w:p>
    <w:p w14:paraId="46DF3E74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4ADA220A" w14:textId="77777777"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14:paraId="12C9DE6A" w14:textId="7485C4C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14:paraId="65663A1C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14:paraId="1DD02774" w14:textId="766ECBF3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9549B9" w:rsidRPr="008A38F0">
        <w:rPr>
          <w:rFonts w:ascii="Arial Narrow" w:hAnsi="Arial Narrow"/>
        </w:rPr>
        <w:t xml:space="preserve">          </w:t>
      </w:r>
      <w:r w:rsidR="00D50B4A">
        <w:rPr>
          <w:rFonts w:ascii="Arial Narrow" w:hAnsi="Arial Narrow"/>
        </w:rPr>
        <w:t>Mgr. Martina Hlavová</w:t>
      </w:r>
    </w:p>
    <w:p w14:paraId="55865A77" w14:textId="55CC45F3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+421 25094459</w:t>
      </w:r>
      <w:r w:rsidR="00D50B4A">
        <w:rPr>
          <w:rFonts w:ascii="Arial Narrow" w:hAnsi="Arial Narrow"/>
        </w:rPr>
        <w:t>0</w:t>
      </w:r>
    </w:p>
    <w:p w14:paraId="1E497275" w14:textId="7F134994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r w:rsidR="00D50B4A">
        <w:rPr>
          <w:rFonts w:ascii="Arial Narrow" w:hAnsi="Arial Narrow"/>
        </w:rPr>
        <w:t>martina.hlavova</w:t>
      </w:r>
      <w:r w:rsidR="00481BAF" w:rsidRPr="008A38F0">
        <w:rPr>
          <w:rFonts w:ascii="Arial Narrow" w:hAnsi="Arial Narrow"/>
          <w:lang w:val="en-US"/>
        </w:rPr>
        <w:t>@</w:t>
      </w:r>
      <w:r w:rsidR="00481BAF" w:rsidRPr="008A38F0">
        <w:rPr>
          <w:rFonts w:ascii="Arial Narrow" w:hAnsi="Arial Narrow"/>
        </w:rPr>
        <w:t>minv.sk</w:t>
      </w:r>
    </w:p>
    <w:p w14:paraId="02B8A336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Adresa stránky, kde je možný prístup k dokumentácií VO: </w:t>
      </w:r>
      <w:hyperlink r:id="rId8" w:history="1">
        <w:r w:rsidR="00E107FE" w:rsidRPr="008A38F0">
          <w:rPr>
            <w:rStyle w:val="Hypertextovprepojenie"/>
            <w:rFonts w:ascii="Arial Narrow" w:hAnsi="Arial Narrow"/>
          </w:rPr>
          <w:t>https://josephine.proebiz.com/</w:t>
        </w:r>
      </w:hyperlink>
    </w:p>
    <w:p w14:paraId="005A04A5" w14:textId="77777777"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14:paraId="1870E00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0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0"/>
    </w:p>
    <w:p w14:paraId="3D4E10FF" w14:textId="4829E28B" w:rsidR="00BC4B6D" w:rsidRPr="008A38F0" w:rsidRDefault="00BC4B6D" w:rsidP="008A38F0">
      <w:pPr>
        <w:pStyle w:val="tl1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 xml:space="preserve">Predmetom </w:t>
      </w:r>
      <w:r w:rsidR="0062226A" w:rsidRPr="008A38F0">
        <w:rPr>
          <w:rFonts w:ascii="Arial Narrow" w:hAnsi="Arial Narrow"/>
          <w:sz w:val="24"/>
          <w:szCs w:val="24"/>
        </w:rPr>
        <w:t>zákazky</w:t>
      </w:r>
      <w:r w:rsidRPr="008A38F0">
        <w:rPr>
          <w:rFonts w:ascii="Arial Narrow" w:hAnsi="Arial Narrow"/>
          <w:sz w:val="24"/>
          <w:szCs w:val="24"/>
        </w:rPr>
        <w:t xml:space="preserve"> je </w:t>
      </w:r>
      <w:r w:rsidR="002232C6" w:rsidRPr="008A38F0">
        <w:rPr>
          <w:rFonts w:ascii="Arial Narrow" w:hAnsi="Arial Narrow"/>
          <w:sz w:val="24"/>
          <w:szCs w:val="24"/>
        </w:rPr>
        <w:t>kúpa</w:t>
      </w:r>
      <w:r w:rsidR="008B3F3D" w:rsidRPr="008A38F0">
        <w:rPr>
          <w:rFonts w:ascii="Arial Narrow" w:hAnsi="Arial Narrow"/>
          <w:sz w:val="24"/>
          <w:szCs w:val="24"/>
        </w:rPr>
        <w:t xml:space="preserve"> a </w:t>
      </w:r>
      <w:r w:rsidR="00EC5D0F" w:rsidRPr="008A38F0">
        <w:rPr>
          <w:rFonts w:ascii="Arial Narrow" w:hAnsi="Arial Narrow"/>
          <w:sz w:val="24"/>
          <w:szCs w:val="24"/>
        </w:rPr>
        <w:t>dodanie</w:t>
      </w:r>
      <w:r w:rsidR="003F3D76" w:rsidRPr="008A38F0">
        <w:rPr>
          <w:rFonts w:ascii="Arial Narrow" w:hAnsi="Arial Narrow"/>
          <w:sz w:val="24"/>
          <w:szCs w:val="24"/>
        </w:rPr>
        <w:t xml:space="preserve"> </w:t>
      </w:r>
      <w:r w:rsidR="00BC1B30" w:rsidRPr="008A38F0">
        <w:rPr>
          <w:rFonts w:ascii="Arial Narrow" w:hAnsi="Arial Narrow"/>
          <w:sz w:val="24"/>
          <w:szCs w:val="24"/>
        </w:rPr>
        <w:t xml:space="preserve">bežne dostupných tovarov, ktorými sú </w:t>
      </w:r>
      <w:r w:rsidR="00BF309C">
        <w:rPr>
          <w:rFonts w:ascii="Arial Narrow" w:hAnsi="Arial Narrow"/>
          <w:sz w:val="24"/>
          <w:szCs w:val="24"/>
        </w:rPr>
        <w:t>mobilné telefóny, ochranné sklá na displej a kompaktné</w:t>
      </w:r>
      <w:r w:rsidR="00BF309C" w:rsidRPr="00BF309C">
        <w:rPr>
          <w:rFonts w:ascii="Arial Narrow" w:hAnsi="Arial Narrow"/>
          <w:sz w:val="24"/>
          <w:szCs w:val="24"/>
        </w:rPr>
        <w:t xml:space="preserve"> zariaden</w:t>
      </w:r>
      <w:r w:rsidR="00BF309C">
        <w:rPr>
          <w:rFonts w:ascii="Arial Narrow" w:hAnsi="Arial Narrow"/>
          <w:sz w:val="24"/>
          <w:szCs w:val="24"/>
        </w:rPr>
        <w:t>ia</w:t>
      </w:r>
      <w:r w:rsidR="00BF309C" w:rsidRPr="00BF309C">
        <w:rPr>
          <w:rFonts w:ascii="Arial Narrow" w:hAnsi="Arial Narrow"/>
          <w:sz w:val="24"/>
          <w:szCs w:val="24"/>
        </w:rPr>
        <w:t>, ktoré budú využívať príslušníci policajného zboru služby hraničnej a</w:t>
      </w:r>
      <w:r w:rsidR="00BF309C">
        <w:rPr>
          <w:rFonts w:ascii="Arial Narrow" w:hAnsi="Arial Narrow"/>
          <w:sz w:val="24"/>
          <w:szCs w:val="24"/>
        </w:rPr>
        <w:t xml:space="preserve"> cudzineckej polície ÚHCP P PZ </w:t>
      </w:r>
      <w:r w:rsidR="008B3F3D" w:rsidRPr="008A38F0">
        <w:rPr>
          <w:rFonts w:ascii="Arial Narrow" w:hAnsi="Arial Narrow"/>
          <w:sz w:val="24"/>
          <w:szCs w:val="24"/>
        </w:rPr>
        <w:t>a s tým súvisiac</w:t>
      </w:r>
      <w:r w:rsidR="00BC1B30" w:rsidRPr="008A38F0">
        <w:rPr>
          <w:rFonts w:ascii="Arial Narrow" w:hAnsi="Arial Narrow"/>
          <w:sz w:val="24"/>
          <w:szCs w:val="24"/>
        </w:rPr>
        <w:t>e služby</w:t>
      </w:r>
      <w:r w:rsidR="002232C6" w:rsidRPr="008A38F0">
        <w:rPr>
          <w:rFonts w:ascii="Arial Narrow" w:hAnsi="Arial Narrow"/>
          <w:sz w:val="24"/>
          <w:szCs w:val="24"/>
        </w:rPr>
        <w:t xml:space="preserve"> </w:t>
      </w:r>
      <w:r w:rsidR="00EC5D0F" w:rsidRPr="008A38F0">
        <w:rPr>
          <w:rFonts w:ascii="Arial Narrow" w:hAnsi="Arial Narrow"/>
          <w:sz w:val="24"/>
          <w:szCs w:val="24"/>
        </w:rPr>
        <w:t xml:space="preserve">v množstve </w:t>
      </w:r>
      <w:r w:rsidR="00E600D3" w:rsidRPr="008819B2">
        <w:rPr>
          <w:rFonts w:ascii="Arial Narrow" w:hAnsi="Arial Narrow"/>
          <w:sz w:val="24"/>
          <w:szCs w:val="24"/>
        </w:rPr>
        <w:t>podľa prílohy č. 1</w:t>
      </w:r>
      <w:r w:rsidR="00EC5D0F" w:rsidRPr="008819B2">
        <w:rPr>
          <w:rFonts w:ascii="Arial Narrow" w:hAnsi="Arial Narrow"/>
          <w:sz w:val="24"/>
          <w:szCs w:val="24"/>
        </w:rPr>
        <w:t>,</w:t>
      </w:r>
      <w:r w:rsidR="00EC5D0F" w:rsidRPr="008A38F0">
        <w:rPr>
          <w:rFonts w:ascii="Arial Narrow" w:hAnsi="Arial Narrow"/>
          <w:sz w:val="24"/>
          <w:szCs w:val="24"/>
        </w:rPr>
        <w:t xml:space="preserve"> miesto dodania: </w:t>
      </w:r>
      <w:r w:rsidR="001726BE" w:rsidRPr="008819B2">
        <w:rPr>
          <w:rFonts w:ascii="Arial Narrow" w:hAnsi="Arial Narrow"/>
          <w:sz w:val="24"/>
          <w:szCs w:val="24"/>
        </w:rPr>
        <w:t xml:space="preserve">definované v </w:t>
      </w:r>
      <w:r w:rsidR="00861910" w:rsidRPr="008819B2">
        <w:rPr>
          <w:rFonts w:ascii="Arial Narrow" w:hAnsi="Arial Narrow"/>
          <w:sz w:val="24"/>
          <w:szCs w:val="24"/>
        </w:rPr>
        <w:t>príloh</w:t>
      </w:r>
      <w:r w:rsidR="001726BE" w:rsidRPr="008819B2">
        <w:rPr>
          <w:rFonts w:ascii="Arial Narrow" w:hAnsi="Arial Narrow"/>
          <w:sz w:val="24"/>
          <w:szCs w:val="24"/>
        </w:rPr>
        <w:t>e</w:t>
      </w:r>
      <w:r w:rsidR="00861910" w:rsidRPr="008819B2">
        <w:rPr>
          <w:rFonts w:ascii="Arial Narrow" w:hAnsi="Arial Narrow"/>
          <w:sz w:val="24"/>
          <w:szCs w:val="24"/>
        </w:rPr>
        <w:t xml:space="preserve"> č. 1</w:t>
      </w:r>
      <w:r w:rsidR="00EC5D0F" w:rsidRPr="008819B2">
        <w:rPr>
          <w:rFonts w:ascii="Arial Narrow" w:hAnsi="Arial Narrow"/>
          <w:sz w:val="24"/>
          <w:szCs w:val="24"/>
        </w:rPr>
        <w:t>.</w:t>
      </w:r>
    </w:p>
    <w:p w14:paraId="76EEEEA2" w14:textId="77777777" w:rsidR="00BC4B6D" w:rsidRPr="008A38F0" w:rsidRDefault="00BC4B6D" w:rsidP="008A38F0">
      <w:pPr>
        <w:pStyle w:val="Default"/>
        <w:spacing w:line="276" w:lineRule="auto"/>
        <w:jc w:val="both"/>
        <w:rPr>
          <w:rFonts w:ascii="Arial Narrow" w:hAnsi="Arial Narrow" w:cs="Times New Roman"/>
        </w:rPr>
      </w:pPr>
    </w:p>
    <w:p w14:paraId="4745C18D" w14:textId="77777777" w:rsidR="006E20FB" w:rsidRPr="008A38F0" w:rsidRDefault="00ED1F8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Calibri" w:hAnsi="Arial Narrow"/>
        </w:rPr>
        <w:t>Podrobnosti sú uvedené v prílohe</w:t>
      </w:r>
      <w:r w:rsidR="008E4EE8" w:rsidRPr="008A38F0">
        <w:rPr>
          <w:rFonts w:ascii="Arial Narrow" w:eastAsia="Calibri" w:hAnsi="Arial Narrow"/>
        </w:rPr>
        <w:t xml:space="preserve"> č. 1</w:t>
      </w:r>
      <w:r w:rsidR="007D084C" w:rsidRPr="008A38F0">
        <w:rPr>
          <w:rFonts w:ascii="Arial Narrow" w:eastAsia="Calibri" w:hAnsi="Arial Narrow"/>
        </w:rPr>
        <w:t xml:space="preserve"> – </w:t>
      </w:r>
      <w:r w:rsidR="00101C05" w:rsidRPr="008A38F0">
        <w:rPr>
          <w:rFonts w:ascii="Arial Narrow" w:eastAsia="Calibri" w:hAnsi="Arial Narrow"/>
        </w:rPr>
        <w:t>Opis predmetu zákazky</w:t>
      </w:r>
      <w:r w:rsidR="007D084C" w:rsidRPr="008A38F0">
        <w:rPr>
          <w:rFonts w:ascii="Arial Narrow" w:eastAsia="Calibri" w:hAnsi="Arial Narrow"/>
        </w:rPr>
        <w:t>,</w:t>
      </w:r>
      <w:r w:rsidR="008E4EE8" w:rsidRPr="008A38F0">
        <w:rPr>
          <w:rFonts w:ascii="Arial Narrow" w:eastAsia="Calibri" w:hAnsi="Arial Narrow"/>
        </w:rPr>
        <w:t xml:space="preserve"> týchto súťažných podkladov. </w:t>
      </w:r>
    </w:p>
    <w:p w14:paraId="5A1F0C12" w14:textId="489B8EDF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 w:rsidR="006F69DE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 w:rsidR="006F69DE" w:rsidRPr="008A38F0">
        <w:rPr>
          <w:rFonts w:ascii="Arial Narrow" w:hAnsi="Arial Narrow"/>
        </w:rPr>
        <w:t xml:space="preserve"> v zriadenom DNS</w:t>
      </w:r>
      <w:r w:rsidRPr="008A38F0">
        <w:rPr>
          <w:rFonts w:ascii="Arial Narrow" w:hAnsi="Arial Narrow"/>
        </w:rPr>
        <w:t xml:space="preserve"> </w:t>
      </w:r>
      <w:r w:rsidR="0062226A" w:rsidRPr="008A38F0">
        <w:rPr>
          <w:rFonts w:ascii="Arial Narrow" w:hAnsi="Arial Narrow"/>
        </w:rPr>
        <w:t>(tejto výzvy</w:t>
      </w:r>
      <w:r w:rsidR="0004792D" w:rsidRPr="008A38F0">
        <w:rPr>
          <w:rFonts w:ascii="Arial Narrow" w:hAnsi="Arial Narrow"/>
        </w:rPr>
        <w:t xml:space="preserve">) </w:t>
      </w:r>
      <w:r w:rsidRPr="008A38F0">
        <w:rPr>
          <w:rFonts w:ascii="Arial Narrow" w:hAnsi="Arial Narrow"/>
        </w:rPr>
        <w:t xml:space="preserve">je </w:t>
      </w:r>
      <w:r w:rsidR="0069131A" w:rsidRPr="008A38F0">
        <w:rPr>
          <w:rFonts w:ascii="Arial Narrow" w:hAnsi="Arial Narrow"/>
        </w:rPr>
        <w:t xml:space="preserve"> </w:t>
      </w:r>
      <w:r w:rsidR="00BF309C">
        <w:rPr>
          <w:rFonts w:ascii="Arial Narrow" w:hAnsi="Arial Narrow"/>
          <w:b/>
          <w:bCs/>
          <w:color w:val="000000"/>
        </w:rPr>
        <w:t xml:space="preserve">207 </w:t>
      </w:r>
      <w:r w:rsidR="00BF309C" w:rsidRPr="00BF309C">
        <w:rPr>
          <w:rFonts w:ascii="Arial Narrow" w:hAnsi="Arial Narrow"/>
          <w:b/>
          <w:bCs/>
          <w:color w:val="000000"/>
        </w:rPr>
        <w:t>488,40</w:t>
      </w:r>
      <w:r w:rsidR="00BF309C">
        <w:rPr>
          <w:rFonts w:ascii="Arial Narrow" w:hAnsi="Arial Narrow"/>
          <w:b/>
          <w:bCs/>
          <w:color w:val="000000"/>
        </w:rPr>
        <w:t xml:space="preserve"> </w:t>
      </w:r>
      <w:r w:rsidR="00EF14A5" w:rsidRPr="008A38F0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</w:t>
      </w:r>
      <w:r w:rsidR="00C53C16" w:rsidRPr="008A38F0">
        <w:rPr>
          <w:rFonts w:ascii="Arial Narrow" w:hAnsi="Arial Narrow"/>
        </w:rPr>
        <w:t>.</w:t>
      </w:r>
      <w:r w:rsidRPr="008A38F0">
        <w:rPr>
          <w:rFonts w:ascii="Arial Narrow" w:hAnsi="Arial Narrow"/>
        </w:rPr>
        <w:t xml:space="preserve"> </w:t>
      </w:r>
    </w:p>
    <w:p w14:paraId="741F042C" w14:textId="77777777" w:rsidR="00BA7D76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4F012EE" w14:textId="7150B5B9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Lehota </w:t>
      </w:r>
      <w:r w:rsidR="00EC5D0F" w:rsidRPr="008A38F0">
        <w:rPr>
          <w:rFonts w:ascii="Arial Narrow" w:hAnsi="Arial Narrow"/>
        </w:rPr>
        <w:t>dodania</w:t>
      </w:r>
      <w:r w:rsidRPr="008A38F0">
        <w:rPr>
          <w:rFonts w:ascii="Arial Narrow" w:hAnsi="Arial Narrow"/>
        </w:rPr>
        <w:t xml:space="preserve">: </w:t>
      </w:r>
      <w:r w:rsidR="00EC5D0F" w:rsidRPr="008A38F0">
        <w:rPr>
          <w:rFonts w:ascii="Arial Narrow" w:hAnsi="Arial Narrow"/>
        </w:rPr>
        <w:t>do</w:t>
      </w:r>
      <w:r w:rsidRPr="008A38F0">
        <w:rPr>
          <w:rFonts w:ascii="Arial Narrow" w:hAnsi="Arial Narrow"/>
        </w:rPr>
        <w:t xml:space="preserve"> </w:t>
      </w:r>
      <w:r w:rsidR="00057E9D">
        <w:rPr>
          <w:rFonts w:ascii="Arial Narrow" w:hAnsi="Arial Narrow"/>
          <w:b/>
        </w:rPr>
        <w:t>9</w:t>
      </w:r>
      <w:bookmarkStart w:id="1" w:name="_GoBack"/>
      <w:bookmarkEnd w:id="1"/>
      <w:r w:rsidR="0069131A" w:rsidRPr="008819B2">
        <w:rPr>
          <w:rFonts w:ascii="Arial Narrow" w:hAnsi="Arial Narrow"/>
          <w:b/>
        </w:rPr>
        <w:t>0</w:t>
      </w:r>
      <w:r w:rsidR="006F69DE" w:rsidRPr="008819B2">
        <w:rPr>
          <w:rFonts w:ascii="Arial Narrow" w:hAnsi="Arial Narrow"/>
          <w:b/>
        </w:rPr>
        <w:t xml:space="preserve"> </w:t>
      </w:r>
      <w:r w:rsidR="00EC5D0F" w:rsidRPr="008819B2">
        <w:rPr>
          <w:rFonts w:ascii="Arial Narrow" w:hAnsi="Arial Narrow"/>
          <w:b/>
        </w:rPr>
        <w:t>dní</w:t>
      </w:r>
      <w:r w:rsidR="00EC5D0F" w:rsidRPr="008A38F0">
        <w:rPr>
          <w:rFonts w:ascii="Arial Narrow" w:hAnsi="Arial Narrow"/>
        </w:rPr>
        <w:t xml:space="preserve"> od </w:t>
      </w:r>
      <w:r w:rsidR="00476FAD">
        <w:rPr>
          <w:rFonts w:ascii="Arial Narrow" w:hAnsi="Arial Narrow"/>
        </w:rPr>
        <w:t>nadobudnutia účinnosti</w:t>
      </w:r>
      <w:r w:rsidR="00EC5D0F" w:rsidRPr="008A38F0">
        <w:rPr>
          <w:rFonts w:ascii="Arial Narrow" w:hAnsi="Arial Narrow"/>
        </w:rPr>
        <w:t xml:space="preserve"> </w:t>
      </w:r>
      <w:r w:rsidR="00BF309C">
        <w:rPr>
          <w:rFonts w:ascii="Arial Narrow" w:hAnsi="Arial Narrow"/>
        </w:rPr>
        <w:t xml:space="preserve">kúpnej </w:t>
      </w:r>
      <w:r w:rsidR="00EC5D0F" w:rsidRPr="008A38F0">
        <w:rPr>
          <w:rFonts w:ascii="Arial Narrow" w:hAnsi="Arial Narrow"/>
        </w:rPr>
        <w:t>zmluvy.</w:t>
      </w:r>
    </w:p>
    <w:p w14:paraId="6913138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BE1A89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2"/>
    </w:p>
    <w:p w14:paraId="3B0D94AE" w14:textId="77777777"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14:paraId="130D994D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BBEDA6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3"/>
    </w:p>
    <w:p w14:paraId="33CD09BE" w14:textId="28B6CB01"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14:paraId="5BFB8893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BB3655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4"/>
    </w:p>
    <w:p w14:paraId="480CE758" w14:textId="1A18968C" w:rsidR="00BF309C" w:rsidRDefault="00476FAD" w:rsidP="00476FAD">
      <w:pPr>
        <w:pStyle w:val="Bezriadkovania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476FAD">
        <w:rPr>
          <w:rFonts w:ascii="Arial Narrow" w:eastAsia="TimesNewRomanPSMT" w:hAnsi="Arial Narrow"/>
          <w:color w:val="000000"/>
        </w:rPr>
        <w:t xml:space="preserve">Predmet zákazky je spolufinancovaný </w:t>
      </w:r>
      <w:r w:rsidR="00BF309C" w:rsidRPr="00BF309C">
        <w:rPr>
          <w:rFonts w:ascii="Arial Narrow" w:eastAsia="TimesNewRomanPSMT" w:hAnsi="Arial Narrow"/>
          <w:color w:val="000000"/>
        </w:rPr>
        <w:t>z projektu financovaného z prostriedkov EU</w:t>
      </w:r>
      <w:r w:rsidR="00BF309C">
        <w:rPr>
          <w:rFonts w:ascii="Arial Narrow" w:eastAsia="TimesNewRomanPSMT" w:hAnsi="Arial Narrow"/>
          <w:color w:val="000000"/>
        </w:rPr>
        <w:t>:</w:t>
      </w:r>
    </w:p>
    <w:p w14:paraId="0BD17E97" w14:textId="2FF2230C" w:rsidR="00BF309C" w:rsidRDefault="00BF309C" w:rsidP="00476FAD">
      <w:pPr>
        <w:pStyle w:val="Bezriadkovania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BF309C">
        <w:rPr>
          <w:rFonts w:ascii="Arial Narrow" w:eastAsia="TimesNewRomanPSMT" w:hAnsi="Arial Narrow"/>
          <w:color w:val="000000"/>
        </w:rPr>
        <w:t>Fond pre vnútornú bezpečnosť, kód pro</w:t>
      </w:r>
      <w:r>
        <w:rPr>
          <w:rFonts w:ascii="Arial Narrow" w:eastAsia="TimesNewRomanPSMT" w:hAnsi="Arial Narrow"/>
          <w:color w:val="000000"/>
        </w:rPr>
        <w:t>jektu:  SK 2020 ISF SC1/NC1/A3.</w:t>
      </w:r>
    </w:p>
    <w:p w14:paraId="73CD4B4E" w14:textId="2679056A" w:rsidR="00476FAD" w:rsidRPr="00476FAD" w:rsidRDefault="00BF309C" w:rsidP="00476FAD">
      <w:pPr>
        <w:pStyle w:val="Bezriadkovania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BF309C">
        <w:rPr>
          <w:rFonts w:ascii="Arial Narrow" w:eastAsia="TimesNewRomanPSMT" w:hAnsi="Arial Narrow"/>
          <w:color w:val="000000"/>
        </w:rPr>
        <w:t>Názov projektu: Projekt „Doplnenie a obmena technického vybavenia v rámci N-VIS a CLK</w:t>
      </w:r>
      <w:r w:rsidR="00476FAD" w:rsidRPr="00476FAD">
        <w:rPr>
          <w:rFonts w:ascii="Arial Narrow" w:eastAsia="TimesNewRomanPSMT" w:hAnsi="Arial Narrow"/>
          <w:color w:val="000000"/>
        </w:rPr>
        <w:t>.</w:t>
      </w:r>
    </w:p>
    <w:p w14:paraId="25CEEA12" w14:textId="77777777" w:rsidR="00476FAD" w:rsidRPr="00476FAD" w:rsidRDefault="00476FAD" w:rsidP="00476FAD">
      <w:pPr>
        <w:pStyle w:val="Bezriadkovania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476FAD">
        <w:rPr>
          <w:rFonts w:ascii="Arial Narrow" w:eastAsia="TimesNewRomanPSMT" w:hAnsi="Arial Narrow"/>
          <w:color w:val="000000"/>
        </w:rPr>
        <w:t>Predmet zákazky bude financovaný nasledovne:</w:t>
      </w:r>
    </w:p>
    <w:p w14:paraId="0DF67C66" w14:textId="1E64238B" w:rsidR="00476FAD" w:rsidRPr="00476FAD" w:rsidRDefault="00476FAD" w:rsidP="00476FAD">
      <w:pPr>
        <w:pStyle w:val="Bezriadkovania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476FAD">
        <w:rPr>
          <w:rFonts w:ascii="Arial Narrow" w:eastAsia="TimesNewRomanPSMT" w:hAnsi="Arial Narrow"/>
          <w:color w:val="000000"/>
        </w:rPr>
        <w:t>75% s</w:t>
      </w:r>
      <w:r w:rsidR="00934C91">
        <w:rPr>
          <w:rFonts w:ascii="Arial Narrow" w:eastAsia="TimesNewRomanPSMT" w:hAnsi="Arial Narrow"/>
          <w:color w:val="000000"/>
        </w:rPr>
        <w:t>polufinancovaný zo zdrojov EÚ,</w:t>
      </w:r>
    </w:p>
    <w:p w14:paraId="1712F18E" w14:textId="485D3B6B" w:rsidR="00726D27" w:rsidRDefault="00476FAD" w:rsidP="00476FAD">
      <w:pPr>
        <w:pStyle w:val="Bezriadkovania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476FAD">
        <w:rPr>
          <w:rFonts w:ascii="Arial Narrow" w:eastAsia="TimesNewRomanPSMT" w:hAnsi="Arial Narrow"/>
          <w:color w:val="000000"/>
        </w:rPr>
        <w:t>25% z rozpočtovaných prostriedkov verejného obstarávateľa.</w:t>
      </w:r>
    </w:p>
    <w:p w14:paraId="3BBD4B7E" w14:textId="77777777" w:rsidR="00476FAD" w:rsidRPr="00476FAD" w:rsidRDefault="00476FAD" w:rsidP="00476FAD">
      <w:pPr>
        <w:pStyle w:val="Bezriadkovania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CC995D9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5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6C8687B0" w14:textId="77777777"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00104D53" w14:textId="77777777"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C73094D" w14:textId="4A2C28DD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9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14:paraId="34387F87" w14:textId="77777777"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6813A25" w14:textId="1B2871F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0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14:paraId="56A09ED7" w14:textId="77777777"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FA929E" w14:textId="79A8D5BC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14:paraId="29D7A28C" w14:textId="77777777"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083A51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6561EB40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8AEC6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049C6325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94449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14:paraId="1918B0B3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3F741B" w14:textId="77777777"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ponuku. </w:t>
      </w: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>nemôže byť v</w:t>
      </w:r>
      <w:r w:rsidR="00612589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 xml:space="preserve">tom istom postupe zadávania zákazky </w:t>
      </w:r>
      <w:r w:rsidR="00470868" w:rsidRPr="008A38F0">
        <w:rPr>
          <w:rFonts w:ascii="Arial Narrow" w:hAnsi="Arial Narrow"/>
        </w:rPr>
        <w:t xml:space="preserve">(v konkrétnej výzve) </w:t>
      </w:r>
      <w:r w:rsidR="009C6825" w:rsidRPr="008A38F0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8A38F0">
        <w:rPr>
          <w:rFonts w:ascii="Arial Narrow" w:eastAsia="TimesNewRomanPSMT" w:hAnsi="Arial Narrow"/>
          <w:color w:val="000000"/>
        </w:rPr>
        <w:t>zaradeného záujemcu</w:t>
      </w:r>
      <w:r w:rsidR="009C6825" w:rsidRPr="008A38F0">
        <w:rPr>
          <w:rFonts w:ascii="Arial Narrow" w:hAnsi="Arial Narrow"/>
        </w:rPr>
        <w:t xml:space="preserve">, ktorý je súčasne členom skupiny dodávateľov. </w:t>
      </w:r>
    </w:p>
    <w:p w14:paraId="145608A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39798A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6"/>
    </w:p>
    <w:p w14:paraId="29C84DA2" w14:textId="31D066F4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</w:t>
      </w:r>
      <w:r w:rsidR="00EC5D0F" w:rsidRPr="008A38F0">
        <w:rPr>
          <w:rFonts w:ascii="Arial Narrow" w:hAnsi="Arial Narrow"/>
        </w:rPr>
        <w:t>kladá ponuku v</w:t>
      </w:r>
      <w:r w:rsidR="00944D6E" w:rsidRPr="008A38F0">
        <w:rPr>
          <w:rFonts w:ascii="Arial Narrow" w:hAnsi="Arial Narrow"/>
        </w:rPr>
        <w:t> </w:t>
      </w:r>
      <w:r w:rsidR="00EC5D0F" w:rsidRPr="008A38F0">
        <w:rPr>
          <w:rFonts w:ascii="Arial Narrow" w:hAnsi="Arial Narrow"/>
        </w:rPr>
        <w:t>slovenskom</w:t>
      </w:r>
      <w:r w:rsidR="00944D6E" w:rsidRPr="008A38F0">
        <w:rPr>
          <w:rFonts w:ascii="Arial Narrow" w:hAnsi="Arial Narrow"/>
        </w:rPr>
        <w:t xml:space="preserve"> alebo</w:t>
      </w:r>
      <w:r w:rsidR="00EC5D0F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českom jazyku. Ak je jej súčasťou doklad alebo dokument </w:t>
      </w:r>
      <w:r w:rsidR="009C6825" w:rsidRPr="008819B2">
        <w:rPr>
          <w:rFonts w:ascii="Arial Narrow" w:hAnsi="Arial Narrow"/>
        </w:rPr>
        <w:t>vyhotovený v cudzom jazyku, predkladá sa spolu s jeho úradným prekladom do slovenčiny; to neplatí</w:t>
      </w:r>
      <w:r w:rsidR="009C6825" w:rsidRPr="008A38F0">
        <w:rPr>
          <w:rFonts w:ascii="Arial Narrow" w:hAnsi="Arial Narrow"/>
        </w:rPr>
        <w:t xml:space="preserve"> pre doklady a dokumenty vyhotovené v českom jazyku. Ponuka musí byť predložená v čitateľnej a reprodukovateľnej podobe.</w:t>
      </w:r>
    </w:p>
    <w:p w14:paraId="04570936" w14:textId="77777777"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A09096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7"/>
    </w:p>
    <w:p w14:paraId="67BB65E6" w14:textId="5D1C98A9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1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14:paraId="1B411773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2B2D6A06" w14:textId="77777777"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>. Zaradený záujemca sa prihlasuje do systému pomocou eID alebo svojich hesiel, ktoré nadobudol v rámci autentifikačného procesu.</w:t>
      </w:r>
    </w:p>
    <w:p w14:paraId="08493A74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54388C" w14:textId="2D1985E7"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460A4CD8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32C939" w14:textId="0232AD51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EF14A5" w:rsidRPr="008A38F0">
        <w:rPr>
          <w:rFonts w:ascii="Arial Narrow" w:hAnsi="Arial Narrow"/>
          <w:color w:val="000000"/>
          <w:shd w:val="clear" w:color="auto" w:fill="FFFFFF"/>
        </w:rPr>
        <w:t>s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14:paraId="7B5E3F82" w14:textId="77777777"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69B75A1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14:paraId="55A5C974" w14:textId="38B13FE1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opis ponúkaného tovaru</w:t>
      </w:r>
      <w:r w:rsidR="003E26B2" w:rsidRPr="008A38F0">
        <w:rPr>
          <w:rFonts w:ascii="Arial Narrow" w:eastAsia="TimesNewRomanPSMT" w:hAnsi="Arial Narrow"/>
          <w:color w:val="000000"/>
        </w:rPr>
        <w:t xml:space="preserve"> – </w:t>
      </w:r>
      <w:r w:rsidR="003E26B2" w:rsidRPr="008819B2">
        <w:rPr>
          <w:rFonts w:ascii="Arial Narrow" w:eastAsia="TimesNewRomanPSMT" w:hAnsi="Arial Narrow"/>
          <w:color w:val="000000"/>
        </w:rPr>
        <w:t>Vlastný návrh plnenia</w:t>
      </w:r>
      <w:r w:rsidRPr="008819B2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</w:t>
      </w:r>
      <w:r w:rsidR="007C7FF6" w:rsidRPr="008A38F0">
        <w:rPr>
          <w:rFonts w:ascii="Arial Narrow" w:eastAsia="TimesNewRomanPSMT" w:hAnsi="Arial Narrow"/>
          <w:color w:val="000000"/>
        </w:rPr>
        <w:t xml:space="preserve"> </w:t>
      </w:r>
      <w:r w:rsidR="007C7FF6" w:rsidRPr="008A38F0">
        <w:rPr>
          <w:rFonts w:ascii="Arial Narrow" w:hAnsi="Arial Narrow"/>
          <w:color w:val="000000"/>
          <w:shd w:val="clear" w:color="auto" w:fill="FFFFFF"/>
        </w:rPr>
        <w:t>(príloha č. 1)</w:t>
      </w:r>
      <w:r w:rsidRPr="008A38F0">
        <w:rPr>
          <w:rFonts w:ascii="Arial Narrow" w:eastAsia="TimesNewRomanPSMT" w:hAnsi="Arial Narrow"/>
          <w:color w:val="000000"/>
        </w:rPr>
        <w:t>,</w:t>
      </w:r>
    </w:p>
    <w:p w14:paraId="542E41E1" w14:textId="6D2FAE2D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 (príloha č. 2).</w:t>
      </w:r>
    </w:p>
    <w:p w14:paraId="0DA22D4F" w14:textId="7E0F1EC5"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21B0D7A3" w14:textId="77777777"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184D5AF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8"/>
    </w:p>
    <w:p w14:paraId="12E0DAB8" w14:textId="77777777" w:rsidR="00934C91" w:rsidRPr="00934C91" w:rsidRDefault="00934C91" w:rsidP="00934C91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934C91">
        <w:rPr>
          <w:rFonts w:ascii="Arial Narrow" w:hAnsi="Arial Narrow"/>
        </w:rPr>
        <w:t>Ponuky musia byť doručené do konca lehoty na predkladanie ponúk, ktorý je uvedený v elektronickom prostriedku JOSEPHINE v časti zodpovedajúcej tejto zákazke.</w:t>
      </w:r>
    </w:p>
    <w:p w14:paraId="0E4B9442" w14:textId="57338BE0" w:rsidR="009C6825" w:rsidRPr="008A38F0" w:rsidRDefault="00934C91" w:rsidP="00934C91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934C91">
        <w:rPr>
          <w:rFonts w:ascii="Arial Narrow" w:hAnsi="Arial Narrow"/>
        </w:rPr>
        <w:t>Ponuka zaradeného záujemcu predložená po uplynutí lehoty na predkladanie ponúk sa elektronicky neotvorí.</w:t>
      </w:r>
    </w:p>
    <w:p w14:paraId="0483529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D05121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9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9"/>
    </w:p>
    <w:p w14:paraId="06932FD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579FACF0" w14:textId="77777777"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3BA5ED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0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10"/>
    </w:p>
    <w:p w14:paraId="3FD5F870" w14:textId="6B8077EC" w:rsidR="00EF153E" w:rsidRPr="008A38F0" w:rsidRDefault="00EF153E" w:rsidP="008A38F0">
      <w:pPr>
        <w:pStyle w:val="Odsekzoznamu"/>
        <w:numPr>
          <w:ilvl w:val="1"/>
          <w:numId w:val="1"/>
        </w:numPr>
        <w:spacing w:before="120" w:after="120" w:line="276" w:lineRule="auto"/>
        <w:ind w:left="567" w:hanging="567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14:paraId="59FC0724" w14:textId="4FCEACEF"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34AAE5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1"/>
    </w:p>
    <w:p w14:paraId="1B219F3B" w14:textId="5939E591"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73E651C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DD2E9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2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2"/>
    </w:p>
    <w:p w14:paraId="71514047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51BD36F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78B3C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3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3"/>
    </w:p>
    <w:p w14:paraId="238B28F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CB07E8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9F3BEBE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4"/>
    </w:p>
    <w:p w14:paraId="66E9387E" w14:textId="21059D43"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link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14:paraId="1C291FD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0B6CAA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5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5"/>
    </w:p>
    <w:p w14:paraId="2F884853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1A4B56B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4A9E0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6"/>
    </w:p>
    <w:p w14:paraId="649D031A" w14:textId="6F6EE888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68CDBC0" w14:textId="77777777"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D756C1" w14:textId="5F4C16C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t.j.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14:paraId="2427E34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4731B3" w14:textId="051260EE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14:paraId="2B4A73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22F56F5" w14:textId="403D0829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27E80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FCDAB1" w14:textId="006EF2F3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14:paraId="155E67B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BE49F2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7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7"/>
    </w:p>
    <w:p w14:paraId="5C27C10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2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14:paraId="7C24E389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E39EF3D" w14:textId="3B6B16E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14:paraId="7F9BC35C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5A29636" w14:textId="1659EEA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</w:t>
      </w:r>
    </w:p>
    <w:p w14:paraId="19695DC7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A3F4BB2" w14:textId="1325B9C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947D28A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364E11D" w14:textId="29553F8B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14:paraId="501CB501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58CC4A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14:paraId="01A2266D" w14:textId="46738413"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3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14:paraId="44A8DAAC" w14:textId="589E98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14:paraId="1CD9BF5F" w14:textId="77777777" w:rsidR="00146AD6" w:rsidRPr="008A38F0" w:rsidRDefault="00146AD6" w:rsidP="008A38F0">
      <w:pPr>
        <w:jc w:val="both"/>
        <w:rPr>
          <w:rFonts w:ascii="Arial Narrow" w:hAnsi="Arial Narrow"/>
        </w:rPr>
      </w:pPr>
    </w:p>
    <w:p w14:paraId="688F5801" w14:textId="704481C1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Microsoft </w:t>
      </w:r>
      <w:r w:rsidR="00C60276">
        <w:rPr>
          <w:rFonts w:ascii="Arial Narrow" w:hAnsi="Arial Narrow"/>
        </w:rPr>
        <w:t>Edge</w:t>
      </w:r>
      <w:r w:rsidRPr="008A38F0">
        <w:rPr>
          <w:rFonts w:ascii="Arial Narrow" w:hAnsi="Arial Narrow"/>
        </w:rPr>
        <w:t xml:space="preserve">, </w:t>
      </w:r>
    </w:p>
    <w:p w14:paraId="5E301CEA" w14:textId="77777777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Mozilla Firefox verzia 13.0 a vyššia alebo </w:t>
      </w:r>
    </w:p>
    <w:p w14:paraId="76D23531" w14:textId="77777777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Chrome.</w:t>
      </w:r>
    </w:p>
    <w:p w14:paraId="794F80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9F3380B" w14:textId="5758F0C0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2B9F7E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684723" w14:textId="3F61FE7D"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14:paraId="427DEAF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3AC3A74" w14:textId="77777777"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314B78D7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7679DF5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1D238F48" w14:textId="77777777"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783C775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14:paraId="42BC7CE2" w14:textId="77777777"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40FD03A" w14:textId="77777777"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8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7DB43102" w14:textId="77777777"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14:paraId="04C9282B" w14:textId="77777777"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416B8A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8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63CDF791" w14:textId="77777777" w:rsidR="00934C91" w:rsidRPr="00934C91" w:rsidRDefault="00934C91" w:rsidP="00934C91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934C91">
        <w:rPr>
          <w:rFonts w:ascii="Arial Narrow" w:eastAsia="TimesNewRomanPSMT" w:hAnsi="Arial Narrow"/>
          <w:color w:val="000000"/>
        </w:rPr>
        <w:t xml:space="preserve">Otváranie ponúk sa uskutoční elektronicky. v mieste sídla verejného obstarávateľa.  Čas otvárania ponúk je uvedený v elektronickom prostriedku JOSEPHINE v časti zodpovedajúcej tejto zákazke. </w:t>
      </w:r>
    </w:p>
    <w:p w14:paraId="72709DA9" w14:textId="6B2C7158" w:rsidR="009C6825" w:rsidRDefault="00934C91" w:rsidP="00934C91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934C91">
        <w:rPr>
          <w:rFonts w:ascii="Arial Narrow" w:eastAsia="TimesNewRomanPSMT" w:hAnsi="Arial Narrow"/>
          <w:color w:val="000000"/>
        </w:rPr>
        <w:t>V zmysle § 61 ods. 4 ZVO je otváranie ponúk neverejné, údaje z otvárania ponúk verejný obstarávateľ a obstarávateľ nezverejňuje a neposiela uchádzačom ani zápisnicu z otvárania ponúk.</w:t>
      </w:r>
    </w:p>
    <w:p w14:paraId="23054078" w14:textId="77777777" w:rsidR="00934C91" w:rsidRPr="008A38F0" w:rsidRDefault="00934C91" w:rsidP="00934C91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5D645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9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9"/>
    </w:p>
    <w:p w14:paraId="4ADE3E15" w14:textId="77777777" w:rsidR="00B07F4B" w:rsidRPr="008A38F0" w:rsidRDefault="009F564F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</w:t>
      </w:r>
      <w:r w:rsidR="005C12B8" w:rsidRPr="008A38F0">
        <w:rPr>
          <w:rFonts w:ascii="Arial Narrow" w:eastAsia="TimesNewRomanPSMT" w:hAnsi="Arial Narrow"/>
          <w:color w:val="000000"/>
        </w:rPr>
        <w:t>erejný</w:t>
      </w:r>
      <w:r w:rsidR="00B07F4B" w:rsidRPr="008A38F0">
        <w:rPr>
          <w:rFonts w:ascii="Arial Narrow" w:eastAsia="TimesNewRomanPSMT" w:hAnsi="Arial Narrow"/>
          <w:color w:val="000000"/>
        </w:rPr>
        <w:t xml:space="preserve"> obstaráva</w:t>
      </w:r>
      <w:r w:rsidR="005C12B8" w:rsidRPr="008A38F0">
        <w:rPr>
          <w:rFonts w:ascii="Arial Narrow" w:eastAsia="TimesNewRomanPSMT" w:hAnsi="Arial Narrow"/>
          <w:color w:val="000000"/>
        </w:rPr>
        <w:t>teľ</w:t>
      </w:r>
      <w:r w:rsidRPr="008A38F0">
        <w:rPr>
          <w:rFonts w:ascii="Arial Narrow" w:eastAsia="TimesNewRomanPSMT" w:hAnsi="Arial Narrow"/>
          <w:color w:val="000000"/>
        </w:rPr>
        <w:t xml:space="preserve"> </w:t>
      </w:r>
      <w:r w:rsidR="00D93438" w:rsidRPr="008A38F0">
        <w:rPr>
          <w:rFonts w:ascii="Arial Narrow" w:eastAsia="TimesNewRomanPSMT" w:hAnsi="Arial Narrow"/>
          <w:color w:val="000000"/>
        </w:rPr>
        <w:t>pristúpi</w:t>
      </w:r>
      <w:r w:rsidR="00B07F4B" w:rsidRPr="008A38F0">
        <w:rPr>
          <w:rFonts w:ascii="Arial Narrow" w:eastAsia="TimesNewRomanPSMT" w:hAnsi="Arial Narrow"/>
          <w:color w:val="000000"/>
        </w:rPr>
        <w:t xml:space="preserve"> k vyhodnoteniu predložených ponúk z pohľadu splnenia požiadaviek na predmet zákazky podľa § 53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="00B07F4B" w:rsidRPr="008A38F0">
        <w:rPr>
          <w:rFonts w:ascii="Arial Narrow" w:hAnsi="Arial Narrow"/>
          <w:color w:val="000000"/>
        </w:rPr>
        <w:t xml:space="preserve">. </w:t>
      </w:r>
    </w:p>
    <w:p w14:paraId="4B00907B" w14:textId="77777777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59B4ED45" w14:textId="77777777" w:rsidR="00934C91" w:rsidRPr="00AA394F" w:rsidRDefault="00934C91" w:rsidP="00934C91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AA394F">
        <w:rPr>
          <w:rFonts w:ascii="Arial Narrow" w:eastAsia="TimesNewRomanPSMT" w:hAnsi="Arial Narrow"/>
          <w:color w:val="000000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0CFF67CE" w14:textId="77777777" w:rsidR="00934C91" w:rsidRPr="00AA394F" w:rsidRDefault="00934C91" w:rsidP="00934C91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AA394F">
        <w:rPr>
          <w:rFonts w:ascii="Arial Narrow" w:eastAsia="TimesNewRomanPSMT" w:hAnsi="Arial Narrow"/>
          <w:color w:val="000000"/>
        </w:rPr>
        <w:t>a.) Zostaví poradie ponúk uchádzačov na základe vyhodnotenia návrhov na plnenie kritéria.</w:t>
      </w:r>
    </w:p>
    <w:p w14:paraId="3D3E075A" w14:textId="77777777" w:rsidR="00934C91" w:rsidRPr="00AA394F" w:rsidRDefault="00934C91" w:rsidP="00934C91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AA394F">
        <w:rPr>
          <w:rFonts w:ascii="Arial Narrow" w:eastAsia="TimesNewRomanPSMT" w:hAnsi="Arial Narrow"/>
          <w:color w:val="000000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zákazky.</w:t>
      </w:r>
    </w:p>
    <w:p w14:paraId="0FACE668" w14:textId="77777777" w:rsidR="00934C91" w:rsidRPr="001D750F" w:rsidRDefault="00934C91" w:rsidP="00934C91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b/>
          <w:color w:val="000000"/>
        </w:rPr>
      </w:pPr>
      <w:r w:rsidRPr="00AA394F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607C9A59" w14:textId="77777777" w:rsidR="00934C91" w:rsidRDefault="00934C91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6FB3AB41" w14:textId="1AD10A15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Komunikácia medzi uchádzačom/uchád</w:t>
      </w:r>
      <w:r w:rsidR="00AC7ACA" w:rsidRPr="008A38F0">
        <w:rPr>
          <w:rFonts w:ascii="Arial Narrow" w:eastAsia="TimesNewRomanPSMT" w:hAnsi="Arial Narrow"/>
          <w:color w:val="000000"/>
        </w:rPr>
        <w:t>začmi a verejným obstarávateľom</w:t>
      </w:r>
      <w:r w:rsidR="001A4602" w:rsidRPr="008A38F0">
        <w:rPr>
          <w:rFonts w:ascii="Arial Narrow" w:eastAsia="TimesNewRomanPSMT" w:hAnsi="Arial Narrow"/>
          <w:color w:val="000000"/>
        </w:rPr>
        <w:t>/</w:t>
      </w:r>
      <w:r w:rsidRPr="008A38F0">
        <w:rPr>
          <w:rFonts w:ascii="Arial Narrow" w:eastAsia="TimesNewRomanPSMT" w:hAnsi="Arial Narrow"/>
          <w:color w:val="000000"/>
        </w:rPr>
        <w:t xml:space="preserve">komisiou na vyhodnotenie ponúk počas vyhodnotenia ponúk bude prebiehať elektronicky,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. Uchádzač musí písomné vysvetlenie/</w:t>
      </w:r>
      <w:r w:rsidR="00AC7ACA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doplnenie ponuky na základe požiadavky doručiť verejnému obstarávateľovi prostredníctvom určenej komunikácie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. </w:t>
      </w:r>
    </w:p>
    <w:p w14:paraId="5ABDBE05" w14:textId="77777777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3C2FA4C0" w14:textId="3E8ECC94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Verejný obstarávateľ bezodkladne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 xml:space="preserve"> upovedomí uchádzača, že bol vylúčený alebo, že jeho ponuka bola vylúčená s</w:t>
      </w:r>
      <w:r w:rsidR="00F05CCD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uvedením dôvodu a</w:t>
      </w:r>
      <w:r w:rsidR="00206F8A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lehoty</w:t>
      </w:r>
      <w:r w:rsidR="00206F8A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v ktorej môže byť doručená námietka.</w:t>
      </w:r>
    </w:p>
    <w:p w14:paraId="331F3008" w14:textId="392986B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4E826BE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C71BA27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(príloha č. 3)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>Pod cenou sa rozumie cena za celý predmet zákazky v EUR s DPH.</w:t>
      </w:r>
    </w:p>
    <w:p w14:paraId="31FF7071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14:paraId="2F8965B6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14:paraId="450FB59B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06B6E7E2" w14:textId="6F1EB222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1EA8425" w14:textId="2874A9B1"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14:paraId="0CDC5E61" w14:textId="77777777"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7D1D6808" w14:textId="77777777"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6C2CEEF8" w14:textId="77777777"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14:paraId="12D887DF" w14:textId="77777777"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17E13F85" w14:textId="77777777" w:rsidR="00FC26F2" w:rsidRPr="008A38F0" w:rsidRDefault="00FC26F2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A4DD7DB" w14:textId="0148A991" w:rsidR="00376264" w:rsidRPr="008A38F0" w:rsidRDefault="00376264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575EC72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14:paraId="6A0AC76E" w14:textId="77777777"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14:paraId="3A91C3D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513EDA0" w14:textId="77777777"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14:paraId="688FBBA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6D1F267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14C9C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t>Prílohy</w:t>
      </w:r>
      <w:bookmarkEnd w:id="23"/>
    </w:p>
    <w:p w14:paraId="3B8CAF1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14:paraId="1F25746D" w14:textId="222418A8"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14:paraId="7AF02B1F" w14:textId="77777777" w:rsidR="006D7653" w:rsidRPr="008A38F0" w:rsidRDefault="006D765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t xml:space="preserve">Príloha č. 2: </w:t>
      </w:r>
      <w:r w:rsidRPr="008A38F0">
        <w:rPr>
          <w:rFonts w:ascii="Arial Narrow" w:eastAsia="TimesNewRomanPSMT" w:hAnsi="Arial Narrow"/>
        </w:rPr>
        <w:tab/>
        <w:t xml:space="preserve">Návrh štruktúrovaného rozpočtu </w:t>
      </w:r>
    </w:p>
    <w:p w14:paraId="6AB346EF" w14:textId="7D7A9104"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C76C31" w:rsidRPr="008A38F0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7AB536A2" w14:textId="70863996"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  <w:t xml:space="preserve">Návrh zmluvy </w:t>
      </w:r>
    </w:p>
    <w:p w14:paraId="685C189D" w14:textId="360181B4" w:rsidR="008819B2" w:rsidRPr="008A38F0" w:rsidRDefault="008819B2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>
        <w:rPr>
          <w:rFonts w:ascii="Arial Narrow" w:eastAsia="TimesNewRomanPSMT" w:hAnsi="Arial Narrow"/>
        </w:rPr>
        <w:t>Príloha č. 5</w:t>
      </w:r>
      <w:r w:rsidRPr="008A38F0">
        <w:rPr>
          <w:rFonts w:ascii="Arial Narrow" w:eastAsia="TimesNewRomanPSMT" w:hAnsi="Arial Narrow"/>
        </w:rPr>
        <w:t>:</w:t>
      </w:r>
      <w:r w:rsidR="003A54A7">
        <w:rPr>
          <w:rFonts w:ascii="Arial Narrow" w:eastAsia="TimesNewRomanPSMT" w:hAnsi="Arial Narrow"/>
        </w:rPr>
        <w:tab/>
        <w:t>Čestné vyhlásenie</w:t>
      </w:r>
      <w:r>
        <w:rPr>
          <w:rFonts w:ascii="Arial Narrow" w:eastAsia="TimesNewRomanPSMT" w:hAnsi="Arial Narrow"/>
        </w:rPr>
        <w:t xml:space="preserve"> uchádzača </w:t>
      </w:r>
    </w:p>
    <w:p w14:paraId="7A4FB8EA" w14:textId="47139A87" w:rsidR="003A54A7" w:rsidRDefault="003A54A7" w:rsidP="003A54A7">
      <w:pPr>
        <w:pStyle w:val="Nadpis2"/>
        <w:rPr>
          <w:sz w:val="22"/>
          <w:szCs w:val="22"/>
          <w:lang w:val="sk-SK" w:eastAsia="cs-CZ"/>
        </w:rPr>
      </w:pPr>
    </w:p>
    <w:p w14:paraId="14FDCFB4" w14:textId="77777777" w:rsidR="003027C4" w:rsidRPr="008A38F0" w:rsidRDefault="003027C4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  <w:color w:val="000000"/>
        </w:rPr>
      </w:pPr>
    </w:p>
    <w:sectPr w:rsidR="003027C4" w:rsidRPr="008A38F0" w:rsidSect="00AD612E">
      <w:headerReference w:type="default" r:id="rId14"/>
      <w:footerReference w:type="default" r:id="rId15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E36F68" w14:textId="77777777" w:rsidR="002740CA" w:rsidRDefault="002740CA">
      <w:r>
        <w:separator/>
      </w:r>
    </w:p>
  </w:endnote>
  <w:endnote w:type="continuationSeparator" w:id="0">
    <w:p w14:paraId="2689E131" w14:textId="77777777" w:rsidR="002740CA" w:rsidRDefault="00274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49A3F" w14:textId="45C18503" w:rsidR="00312F97" w:rsidRPr="00312F97" w:rsidRDefault="00BF309C" w:rsidP="00312F97">
    <w:pPr>
      <w:pStyle w:val="Pta"/>
      <w:rPr>
        <w:sz w:val="22"/>
        <w:szCs w:val="22"/>
      </w:rPr>
    </w:pPr>
    <w:r w:rsidRPr="00BF309C">
      <w:rPr>
        <w:rFonts w:ascii="Arial Narrow" w:hAnsi="Arial Narrow"/>
        <w:color w:val="333333"/>
        <w:szCs w:val="21"/>
        <w:shd w:val="clear" w:color="auto" w:fill="FFFFFF"/>
      </w:rPr>
      <w:t>Mobilné zariadenie pre CLKm</w:t>
    </w:r>
    <w:r>
      <w:rPr>
        <w:rFonts w:ascii="Arial Narrow" w:hAnsi="Arial Narrow"/>
        <w:color w:val="333333"/>
        <w:szCs w:val="21"/>
        <w:shd w:val="clear" w:color="auto" w:fill="FFFFFF"/>
        <w:lang w:val="sk-SK"/>
      </w:rPr>
      <w:t xml:space="preserve"> 2</w:t>
    </w:r>
    <w:r w:rsidR="00312F97" w:rsidRPr="00312F97">
      <w:rPr>
        <w:sz w:val="22"/>
        <w:szCs w:val="22"/>
      </w:rPr>
      <w:tab/>
    </w:r>
    <w:r w:rsidR="00312F97" w:rsidRPr="00312F97">
      <w:rPr>
        <w:sz w:val="22"/>
        <w:szCs w:val="22"/>
      </w:rPr>
      <w:fldChar w:fldCharType="begin"/>
    </w:r>
    <w:r w:rsidR="00312F97" w:rsidRPr="00312F97">
      <w:rPr>
        <w:sz w:val="22"/>
        <w:szCs w:val="22"/>
      </w:rPr>
      <w:instrText>PAGE   \* MERGEFORMAT</w:instrText>
    </w:r>
    <w:r w:rsidR="00312F97" w:rsidRPr="00312F97">
      <w:rPr>
        <w:sz w:val="22"/>
        <w:szCs w:val="22"/>
      </w:rPr>
      <w:fldChar w:fldCharType="separate"/>
    </w:r>
    <w:r w:rsidR="00057E9D" w:rsidRPr="00057E9D">
      <w:rPr>
        <w:noProof/>
        <w:sz w:val="22"/>
        <w:szCs w:val="22"/>
        <w:lang w:val="sk-SK"/>
      </w:rPr>
      <w:t>2</w:t>
    </w:r>
    <w:r w:rsidR="00312F97" w:rsidRPr="00312F97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70998" w14:textId="77777777" w:rsidR="002740CA" w:rsidRDefault="002740CA">
      <w:r>
        <w:separator/>
      </w:r>
    </w:p>
  </w:footnote>
  <w:footnote w:type="continuationSeparator" w:id="0">
    <w:p w14:paraId="4375DF53" w14:textId="77777777" w:rsidR="002740CA" w:rsidRDefault="00274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C25E5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B166316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1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7"/>
  </w:num>
  <w:num w:numId="2">
    <w:abstractNumId w:val="5"/>
  </w:num>
  <w:num w:numId="3">
    <w:abstractNumId w:val="15"/>
  </w:num>
  <w:num w:numId="4">
    <w:abstractNumId w:val="8"/>
  </w:num>
  <w:num w:numId="5">
    <w:abstractNumId w:val="10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3"/>
  </w:num>
  <w:num w:numId="13">
    <w:abstractNumId w:val="12"/>
  </w:num>
  <w:num w:numId="14">
    <w:abstractNumId w:val="18"/>
  </w:num>
  <w:num w:numId="15">
    <w:abstractNumId w:val="14"/>
  </w:num>
  <w:num w:numId="16">
    <w:abstractNumId w:val="16"/>
  </w:num>
  <w:num w:numId="17">
    <w:abstractNumId w:val="3"/>
  </w:num>
  <w:num w:numId="18">
    <w:abstractNumId w:val="7"/>
  </w:num>
  <w:num w:numId="19">
    <w:abstractNumId w:val="11"/>
  </w:num>
  <w:num w:numId="20">
    <w:abstractNumId w:val="19"/>
  </w:num>
  <w:num w:numId="21">
    <w:abstractNumId w:val="4"/>
  </w:num>
  <w:num w:numId="2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4067F"/>
    <w:rsid w:val="00040F32"/>
    <w:rsid w:val="00041B90"/>
    <w:rsid w:val="00042252"/>
    <w:rsid w:val="000425CF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57E9D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18AF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1C67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7E4"/>
    <w:rsid w:val="002A5F02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6FAD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81C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4BF8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0E13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91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49B9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368"/>
    <w:rsid w:val="00A37537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09C"/>
    <w:rsid w:val="00BF3E8C"/>
    <w:rsid w:val="00BF554A"/>
    <w:rsid w:val="00BF6CEF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3F6"/>
    <w:rsid w:val="00C5745D"/>
    <w:rsid w:val="00C60276"/>
    <w:rsid w:val="00C61129"/>
    <w:rsid w:val="00C6150F"/>
    <w:rsid w:val="00C61C85"/>
    <w:rsid w:val="00C61D65"/>
    <w:rsid w:val="00C61D9A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96B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B4A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B1E"/>
    <w:rsid w:val="00DD4AF1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FF9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132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6F89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A7442E3"/>
  <w15:chartTrackingRefBased/>
  <w15:docId w15:val="{B25B47B8-6BB8-4558-B9F1-4813C32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13" Type="http://schemas.openxmlformats.org/officeDocument/2006/relationships/hyperlink" Target="https://josephine.proebiz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23F80-022C-45B7-8369-226C9F9CB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0</TotalTime>
  <Pages>9</Pages>
  <Words>2653</Words>
  <Characters>17695</Characters>
  <Application>Microsoft Office Word</Application>
  <DocSecurity>0</DocSecurity>
  <Lines>147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20308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Martina Hlavová</cp:lastModifiedBy>
  <cp:revision>2</cp:revision>
  <cp:lastPrinted>2022-07-14T08:31:00Z</cp:lastPrinted>
  <dcterms:created xsi:type="dcterms:W3CDTF">2022-11-09T13:15:00Z</dcterms:created>
  <dcterms:modified xsi:type="dcterms:W3CDTF">2022-11-09T13:15:00Z</dcterms:modified>
</cp:coreProperties>
</file>